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9D1DA" w14:textId="77777777" w:rsidR="0025244F" w:rsidRPr="00047338" w:rsidRDefault="0025244F" w:rsidP="0025244F">
      <w:pPr>
        <w:jc w:val="center"/>
        <w:rPr>
          <w:rFonts w:ascii="Arial" w:eastAsia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70044B5E" w14:textId="77777777" w:rsidR="0025244F" w:rsidRDefault="0025244F" w:rsidP="0025244F">
      <w:pPr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FCC57AC" w14:textId="77777777" w:rsidR="0025244F" w:rsidRPr="00047338" w:rsidRDefault="0025244F" w:rsidP="0025244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ANEXO X</w:t>
      </w:r>
    </w:p>
    <w:p w14:paraId="0D4C4B83" w14:textId="071F6F2B" w:rsidR="0025244F" w:rsidRDefault="0025244F" w:rsidP="0025244F">
      <w:pPr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047338">
        <w:rPr>
          <w:rFonts w:ascii="Arial" w:eastAsia="Arial" w:hAnsi="Arial" w:cs="Arial"/>
          <w:b/>
          <w:bCs/>
          <w:sz w:val="24"/>
          <w:szCs w:val="24"/>
        </w:rPr>
        <w:t>TERMO DE PREMIAÇÃO CULTURAL</w:t>
      </w:r>
      <w:r w:rsidR="00F268F3">
        <w:rPr>
          <w:rFonts w:ascii="Arial" w:eastAsia="Arial" w:hAnsi="Arial" w:cs="Arial"/>
          <w:b/>
          <w:bCs/>
          <w:sz w:val="24"/>
          <w:szCs w:val="24"/>
        </w:rPr>
        <w:t xml:space="preserve"> DEMAIS ÁREAS</w:t>
      </w:r>
    </w:p>
    <w:p w14:paraId="5BF86703" w14:textId="098A0B3C" w:rsidR="00F268F3" w:rsidRPr="00047338" w:rsidRDefault="00F268F3" w:rsidP="0025244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TRAJETÓRIA PASSADA</w:t>
      </w:r>
    </w:p>
    <w:p w14:paraId="42F994F7" w14:textId="77777777" w:rsidR="0025244F" w:rsidRDefault="0025244F" w:rsidP="0025244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7BD4A04B" w14:textId="77777777" w:rsidR="0025244F" w:rsidRDefault="0025244F" w:rsidP="0025244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271651E9" w14:textId="77777777" w:rsidR="0025244F" w:rsidRPr="00047338" w:rsidRDefault="0025244F" w:rsidP="002524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1E512A71" w14:textId="77777777" w:rsidR="0025244F" w:rsidRPr="00047338" w:rsidRDefault="0025244F" w:rsidP="0025244F">
      <w:pPr>
        <w:spacing w:after="0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 xml:space="preserve">NOME </w:t>
      </w:r>
      <w:proofErr w:type="gramStart"/>
      <w:r w:rsidRPr="00047338">
        <w:rPr>
          <w:rFonts w:ascii="Arial" w:eastAsia="Arial" w:hAnsi="Arial" w:cs="Arial"/>
          <w:sz w:val="24"/>
          <w:szCs w:val="24"/>
        </w:rPr>
        <w:t>DO(</w:t>
      </w:r>
      <w:proofErr w:type="gramEnd"/>
      <w:r w:rsidRPr="00047338">
        <w:rPr>
          <w:rFonts w:ascii="Arial" w:eastAsia="Arial" w:hAnsi="Arial" w:cs="Arial"/>
          <w:sz w:val="24"/>
          <w:szCs w:val="24"/>
        </w:rPr>
        <w:t>A) AGENTE CULTURAL:</w:t>
      </w:r>
    </w:p>
    <w:p w14:paraId="2AD5FFE1" w14:textId="77777777" w:rsidR="0025244F" w:rsidRPr="00047338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6EC61182" w14:textId="77777777" w:rsidR="0025244F" w:rsidRPr="00047338" w:rsidRDefault="0025244F" w:rsidP="0025244F">
      <w:pPr>
        <w:spacing w:after="0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>Nº DO CPF OU CNPJ:</w:t>
      </w:r>
    </w:p>
    <w:p w14:paraId="3F9A9FF6" w14:textId="77777777" w:rsidR="0025244F" w:rsidRPr="00047338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29F78466" w14:textId="77777777" w:rsidR="0025244F" w:rsidRPr="00047338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>DADOS BANCÁRIOS DO AGENTE CULTURAL:</w:t>
      </w:r>
    </w:p>
    <w:p w14:paraId="179F0357" w14:textId="77777777" w:rsidR="0025244F" w:rsidRPr="00047338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>BANCO:</w:t>
      </w:r>
    </w:p>
    <w:p w14:paraId="4A4FE29E" w14:textId="77777777" w:rsidR="0025244F" w:rsidRPr="00047338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>AG:</w:t>
      </w:r>
    </w:p>
    <w:p w14:paraId="75B5A235" w14:textId="77777777" w:rsidR="0025244F" w:rsidRPr="00047338" w:rsidRDefault="0025244F" w:rsidP="0025244F">
      <w:pPr>
        <w:spacing w:after="0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>CC:</w:t>
      </w:r>
      <w:r w:rsidRPr="00047338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541CD126" w14:textId="77777777" w:rsidR="0025244F" w:rsidRPr="00047338" w:rsidRDefault="0025244F" w:rsidP="002524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70908F6B" w14:textId="77777777" w:rsidR="0025244F" w:rsidRPr="00047338" w:rsidRDefault="0025244F" w:rsidP="002524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</w:t>
      </w:r>
    </w:p>
    <w:p w14:paraId="74DAFC4C" w14:textId="12E7CCC3" w:rsidR="0025244F" w:rsidRPr="00047338" w:rsidRDefault="0025244F" w:rsidP="002524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 xml:space="preserve">Declaro que recebi a quantia de </w:t>
      </w:r>
      <w:r w:rsidRPr="006715CF">
        <w:rPr>
          <w:rFonts w:ascii="Arial" w:eastAsia="Arial" w:hAnsi="Arial" w:cs="Arial"/>
          <w:color w:val="FF0000"/>
          <w:sz w:val="24"/>
          <w:szCs w:val="24"/>
        </w:rPr>
        <w:t>[</w:t>
      </w:r>
      <w:r w:rsidRPr="006715CF">
        <w:rPr>
          <w:rFonts w:ascii="Arial" w:eastAsia="Arial" w:hAnsi="Arial" w:cs="Arial"/>
          <w:b/>
          <w:color w:val="FF0000"/>
          <w:sz w:val="24"/>
          <w:szCs w:val="24"/>
        </w:rPr>
        <w:t>VALOR NUMÉRICO E POR EXTENSO</w:t>
      </w:r>
      <w:r w:rsidRPr="00047338">
        <w:rPr>
          <w:rFonts w:ascii="Arial" w:eastAsia="Arial" w:hAnsi="Arial" w:cs="Arial"/>
          <w:sz w:val="24"/>
          <w:szCs w:val="24"/>
        </w:rPr>
        <w:t>], na presente data, relativa ao Edital de Premiação Cultural</w:t>
      </w:r>
      <w:r>
        <w:rPr>
          <w:rFonts w:ascii="Arial" w:eastAsia="Arial" w:hAnsi="Arial" w:cs="Arial"/>
          <w:sz w:val="24"/>
          <w:szCs w:val="24"/>
        </w:rPr>
        <w:t xml:space="preserve"> do Edital da Política Nacional Aldir Blanc, do município de Monte Sião-MG.</w:t>
      </w:r>
    </w:p>
    <w:p w14:paraId="100DD657" w14:textId="77777777" w:rsidR="0025244F" w:rsidRPr="00047338" w:rsidRDefault="0025244F" w:rsidP="0025244F">
      <w:pPr>
        <w:spacing w:after="0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 xml:space="preserve"> </w:t>
      </w:r>
    </w:p>
    <w:p w14:paraId="7DE47C47" w14:textId="77777777" w:rsidR="0025244F" w:rsidRPr="00047338" w:rsidRDefault="0025244F" w:rsidP="0025244F">
      <w:pPr>
        <w:spacing w:after="0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 xml:space="preserve"> </w:t>
      </w:r>
    </w:p>
    <w:p w14:paraId="4180A43B" w14:textId="77777777" w:rsidR="0025244F" w:rsidRPr="00047338" w:rsidRDefault="0025244F" w:rsidP="0025244F">
      <w:pPr>
        <w:spacing w:after="0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 xml:space="preserve"> </w:t>
      </w:r>
    </w:p>
    <w:p w14:paraId="7F294FC2" w14:textId="77777777" w:rsidR="0025244F" w:rsidRPr="00047338" w:rsidRDefault="0025244F" w:rsidP="0025244F">
      <w:pPr>
        <w:spacing w:after="0"/>
        <w:rPr>
          <w:rFonts w:ascii="Arial" w:hAnsi="Arial" w:cs="Arial"/>
          <w:sz w:val="24"/>
          <w:szCs w:val="24"/>
        </w:rPr>
      </w:pPr>
      <w:r w:rsidRPr="00047338">
        <w:rPr>
          <w:rFonts w:ascii="Arial" w:eastAsia="Arial" w:hAnsi="Arial" w:cs="Arial"/>
          <w:sz w:val="24"/>
          <w:szCs w:val="24"/>
        </w:rPr>
        <w:t xml:space="preserve"> </w:t>
      </w:r>
    </w:p>
    <w:p w14:paraId="6EE5CDFE" w14:textId="77777777" w:rsidR="0025244F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011C87AE" w14:textId="77777777" w:rsidR="0025244F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3E8DE22C" w14:textId="5F19870E" w:rsidR="0025244F" w:rsidRDefault="0025244F" w:rsidP="0025244F">
      <w:pPr>
        <w:spacing w:after="0"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Monte Sião, ____ de _________ </w:t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de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 2024</w:t>
      </w:r>
    </w:p>
    <w:p w14:paraId="642A8228" w14:textId="77777777" w:rsidR="0025244F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4DD02B79" w14:textId="77777777" w:rsidR="0025244F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46208CDC" w14:textId="77777777" w:rsidR="0025244F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69C8ADD5" w14:textId="77777777" w:rsidR="0025244F" w:rsidRDefault="0025244F" w:rsidP="0025244F">
      <w:pPr>
        <w:spacing w:after="0"/>
        <w:rPr>
          <w:rFonts w:ascii="Arial" w:eastAsia="Arial" w:hAnsi="Arial" w:cs="Arial"/>
          <w:sz w:val="24"/>
          <w:szCs w:val="24"/>
        </w:rPr>
      </w:pPr>
    </w:p>
    <w:p w14:paraId="52C1C362" w14:textId="77777777" w:rsidR="0025244F" w:rsidRPr="00047338" w:rsidRDefault="0025244F" w:rsidP="0025244F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</w:t>
      </w:r>
    </w:p>
    <w:p w14:paraId="6E715BDE" w14:textId="77777777" w:rsidR="0025244F" w:rsidRPr="006715CF" w:rsidRDefault="0025244F" w:rsidP="0025244F">
      <w:pPr>
        <w:spacing w:after="0" w:line="360" w:lineRule="auto"/>
        <w:jc w:val="center"/>
      </w:pPr>
      <w:r>
        <w:rPr>
          <w:rFonts w:ascii="Arial" w:eastAsia="Arial" w:hAnsi="Arial" w:cs="Arial"/>
          <w:b/>
          <w:bCs/>
          <w:sz w:val="24"/>
          <w:szCs w:val="24"/>
        </w:rPr>
        <w:t>Nome completo e assinatura</w:t>
      </w:r>
    </w:p>
    <w:p w14:paraId="7E54E3D6" w14:textId="77777777" w:rsidR="00146095" w:rsidRPr="0025244F" w:rsidRDefault="00146095" w:rsidP="0025244F"/>
    <w:sectPr w:rsidR="00146095" w:rsidRPr="0025244F" w:rsidSect="00FB4882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9317F" w14:textId="77777777" w:rsidR="00720461" w:rsidRDefault="00720461" w:rsidP="006C1D8D">
      <w:pPr>
        <w:spacing w:after="0" w:line="240" w:lineRule="auto"/>
      </w:pPr>
      <w:r>
        <w:separator/>
      </w:r>
    </w:p>
  </w:endnote>
  <w:endnote w:type="continuationSeparator" w:id="0">
    <w:p w14:paraId="5A1D8AE8" w14:textId="77777777" w:rsidR="00720461" w:rsidRDefault="00720461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15EA23B8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44E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308A9" w14:textId="77777777" w:rsidR="00720461" w:rsidRDefault="00720461" w:rsidP="006C1D8D">
      <w:pPr>
        <w:spacing w:after="0" w:line="240" w:lineRule="auto"/>
      </w:pPr>
      <w:r>
        <w:separator/>
      </w:r>
    </w:p>
  </w:footnote>
  <w:footnote w:type="continuationSeparator" w:id="0">
    <w:p w14:paraId="535BFD67" w14:textId="77777777" w:rsidR="00720461" w:rsidRDefault="00720461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9314009"/>
    <w:multiLevelType w:val="hybridMultilevel"/>
    <w:tmpl w:val="D8106240"/>
    <w:lvl w:ilvl="0" w:tplc="9D765E70">
      <w:start w:val="1"/>
      <w:numFmt w:val="decimal"/>
      <w:lvlText w:val="%1)"/>
      <w:lvlJc w:val="left"/>
      <w:pPr>
        <w:ind w:left="419" w:hanging="207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t-PT" w:eastAsia="en-US" w:bidi="ar-SA"/>
      </w:rPr>
    </w:lvl>
    <w:lvl w:ilvl="1" w:tplc="8B86165C">
      <w:start w:val="1"/>
      <w:numFmt w:val="lowerLetter"/>
      <w:lvlText w:val="%2)"/>
      <w:lvlJc w:val="left"/>
      <w:pPr>
        <w:ind w:left="1021" w:hanging="20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14AC7AF6">
      <w:numFmt w:val="bullet"/>
      <w:lvlText w:val="•"/>
      <w:lvlJc w:val="left"/>
      <w:pPr>
        <w:ind w:left="2027" w:hanging="202"/>
      </w:pPr>
      <w:rPr>
        <w:rFonts w:hint="default"/>
        <w:lang w:val="pt-PT" w:eastAsia="en-US" w:bidi="ar-SA"/>
      </w:rPr>
    </w:lvl>
    <w:lvl w:ilvl="3" w:tplc="BFA4A54C">
      <w:numFmt w:val="bullet"/>
      <w:lvlText w:val="•"/>
      <w:lvlJc w:val="left"/>
      <w:pPr>
        <w:ind w:left="3035" w:hanging="202"/>
      </w:pPr>
      <w:rPr>
        <w:rFonts w:hint="default"/>
        <w:lang w:val="pt-PT" w:eastAsia="en-US" w:bidi="ar-SA"/>
      </w:rPr>
    </w:lvl>
    <w:lvl w:ilvl="4" w:tplc="E7A661B8">
      <w:numFmt w:val="bullet"/>
      <w:lvlText w:val="•"/>
      <w:lvlJc w:val="left"/>
      <w:pPr>
        <w:ind w:left="4043" w:hanging="202"/>
      </w:pPr>
      <w:rPr>
        <w:rFonts w:hint="default"/>
        <w:lang w:val="pt-PT" w:eastAsia="en-US" w:bidi="ar-SA"/>
      </w:rPr>
    </w:lvl>
    <w:lvl w:ilvl="5" w:tplc="2CC28190">
      <w:numFmt w:val="bullet"/>
      <w:lvlText w:val="•"/>
      <w:lvlJc w:val="left"/>
      <w:pPr>
        <w:ind w:left="5051" w:hanging="202"/>
      </w:pPr>
      <w:rPr>
        <w:rFonts w:hint="default"/>
        <w:lang w:val="pt-PT" w:eastAsia="en-US" w:bidi="ar-SA"/>
      </w:rPr>
    </w:lvl>
    <w:lvl w:ilvl="6" w:tplc="1A324F68">
      <w:numFmt w:val="bullet"/>
      <w:lvlText w:val="•"/>
      <w:lvlJc w:val="left"/>
      <w:pPr>
        <w:ind w:left="6058" w:hanging="202"/>
      </w:pPr>
      <w:rPr>
        <w:rFonts w:hint="default"/>
        <w:lang w:val="pt-PT" w:eastAsia="en-US" w:bidi="ar-SA"/>
      </w:rPr>
    </w:lvl>
    <w:lvl w:ilvl="7" w:tplc="D45A0182">
      <w:numFmt w:val="bullet"/>
      <w:lvlText w:val="•"/>
      <w:lvlJc w:val="left"/>
      <w:pPr>
        <w:ind w:left="7066" w:hanging="202"/>
      </w:pPr>
      <w:rPr>
        <w:rFonts w:hint="default"/>
        <w:lang w:val="pt-PT" w:eastAsia="en-US" w:bidi="ar-SA"/>
      </w:rPr>
    </w:lvl>
    <w:lvl w:ilvl="8" w:tplc="11A8DA86">
      <w:numFmt w:val="bullet"/>
      <w:lvlText w:val="•"/>
      <w:lvlJc w:val="left"/>
      <w:pPr>
        <w:ind w:left="8074" w:hanging="202"/>
      </w:pPr>
      <w:rPr>
        <w:rFonts w:hint="default"/>
        <w:lang w:val="pt-PT" w:eastAsia="en-US" w:bidi="ar-SA"/>
      </w:rPr>
    </w:lvl>
  </w:abstractNum>
  <w:abstractNum w:abstractNumId="20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3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5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7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8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2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6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6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1"/>
  </w:num>
  <w:num w:numId="21">
    <w:abstractNumId w:val="26"/>
  </w:num>
  <w:num w:numId="22">
    <w:abstractNumId w:val="27"/>
  </w:num>
  <w:num w:numId="23">
    <w:abstractNumId w:val="35"/>
  </w:num>
  <w:num w:numId="24">
    <w:abstractNumId w:val="22"/>
  </w:num>
  <w:num w:numId="25">
    <w:abstractNumId w:val="37"/>
  </w:num>
  <w:num w:numId="26">
    <w:abstractNumId w:val="20"/>
  </w:num>
  <w:num w:numId="27">
    <w:abstractNumId w:val="23"/>
  </w:num>
  <w:num w:numId="28">
    <w:abstractNumId w:val="32"/>
  </w:num>
  <w:num w:numId="29">
    <w:abstractNumId w:val="24"/>
  </w:num>
  <w:num w:numId="30">
    <w:abstractNumId w:val="34"/>
  </w:num>
  <w:num w:numId="31">
    <w:abstractNumId w:val="25"/>
  </w:num>
  <w:num w:numId="32">
    <w:abstractNumId w:val="34"/>
  </w:num>
  <w:num w:numId="33">
    <w:abstractNumId w:val="21"/>
  </w:num>
  <w:num w:numId="34">
    <w:abstractNumId w:val="29"/>
  </w:num>
  <w:num w:numId="35">
    <w:abstractNumId w:val="33"/>
  </w:num>
  <w:num w:numId="36">
    <w:abstractNumId w:val="28"/>
  </w:num>
  <w:num w:numId="37">
    <w:abstractNumId w:val="30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8D"/>
    <w:rsid w:val="00001276"/>
    <w:rsid w:val="00002982"/>
    <w:rsid w:val="0003166B"/>
    <w:rsid w:val="00036091"/>
    <w:rsid w:val="00037309"/>
    <w:rsid w:val="00040C79"/>
    <w:rsid w:val="00044EAA"/>
    <w:rsid w:val="00046496"/>
    <w:rsid w:val="0006312E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165A5"/>
    <w:rsid w:val="00123215"/>
    <w:rsid w:val="0012627B"/>
    <w:rsid w:val="00131A3C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244F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444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202E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291C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0461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C1986"/>
    <w:rsid w:val="007D4288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2400"/>
    <w:rsid w:val="008931A0"/>
    <w:rsid w:val="00893554"/>
    <w:rsid w:val="0089588A"/>
    <w:rsid w:val="0089632A"/>
    <w:rsid w:val="008A4CAC"/>
    <w:rsid w:val="008B2426"/>
    <w:rsid w:val="008B2728"/>
    <w:rsid w:val="008B2BD2"/>
    <w:rsid w:val="008C6EC7"/>
    <w:rsid w:val="008E1701"/>
    <w:rsid w:val="008E4AB7"/>
    <w:rsid w:val="00900A15"/>
    <w:rsid w:val="00900A73"/>
    <w:rsid w:val="0090129F"/>
    <w:rsid w:val="00934839"/>
    <w:rsid w:val="00954F9C"/>
    <w:rsid w:val="00966527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9F69C2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20BFC"/>
    <w:rsid w:val="00B30A76"/>
    <w:rsid w:val="00B359C8"/>
    <w:rsid w:val="00B36EC1"/>
    <w:rsid w:val="00B40AAF"/>
    <w:rsid w:val="00B43536"/>
    <w:rsid w:val="00B453F2"/>
    <w:rsid w:val="00B4737D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C56DB"/>
    <w:rsid w:val="00CD046B"/>
    <w:rsid w:val="00CD0B76"/>
    <w:rsid w:val="00CE466C"/>
    <w:rsid w:val="00CF3BC4"/>
    <w:rsid w:val="00CF64D2"/>
    <w:rsid w:val="00D0642F"/>
    <w:rsid w:val="00D068B0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268F3"/>
    <w:rsid w:val="00F30513"/>
    <w:rsid w:val="00F31E3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1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1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D4CE3-04BE-426C-8AF0-32F0A7DE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Usuario</cp:lastModifiedBy>
  <cp:revision>2</cp:revision>
  <cp:lastPrinted>2022-03-24T16:33:00Z</cp:lastPrinted>
  <dcterms:created xsi:type="dcterms:W3CDTF">2024-12-03T13:26:00Z</dcterms:created>
  <dcterms:modified xsi:type="dcterms:W3CDTF">2024-12-03T13:26:00Z</dcterms:modified>
</cp:coreProperties>
</file>